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E4DCA46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00</w:t>
      </w:r>
      <w:r w:rsidR="00A24BDB">
        <w:rPr>
          <w:rFonts w:ascii="Garamond" w:hAnsi="Garamond"/>
          <w:sz w:val="24"/>
          <w:szCs w:val="24"/>
        </w:rPr>
        <w:t>9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33510F1D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A24BDB" w:rsidRPr="00A65DD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https://zakazky.zcu.cz/contract_display_4539.html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032E557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24BDB">
        <w:rPr>
          <w:rFonts w:ascii="Garamond" w:hAnsi="Garamond" w:cs="Arial"/>
          <w:b/>
          <w:sz w:val="22"/>
          <w:szCs w:val="22"/>
        </w:rPr>
        <w:t>26</w:t>
      </w:r>
      <w:r w:rsidR="006C4DD5" w:rsidRPr="0059057F">
        <w:rPr>
          <w:rFonts w:ascii="Garamond" w:hAnsi="Garamond" w:cs="Arial"/>
          <w:b/>
          <w:sz w:val="22"/>
          <w:szCs w:val="22"/>
        </w:rPr>
        <w:t>.0</w:t>
      </w:r>
      <w:r w:rsidR="00FB3310">
        <w:rPr>
          <w:rFonts w:ascii="Garamond" w:hAnsi="Garamond" w:cs="Arial"/>
          <w:b/>
          <w:sz w:val="22"/>
          <w:szCs w:val="22"/>
        </w:rPr>
        <w:t>4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59057F">
        <w:rPr>
          <w:rFonts w:ascii="Garamond" w:hAnsi="Garamond" w:cs="Arial"/>
          <w:b/>
          <w:sz w:val="22"/>
          <w:szCs w:val="22"/>
        </w:rPr>
        <w:t>09:</w:t>
      </w:r>
      <w:r w:rsidR="00A24BDB">
        <w:rPr>
          <w:rFonts w:ascii="Garamond" w:hAnsi="Garamond" w:cs="Arial"/>
          <w:b/>
          <w:sz w:val="22"/>
          <w:szCs w:val="22"/>
        </w:rPr>
        <w:t>0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lastRenderedPageBreak/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6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BC1D95" w14:textId="77777777" w:rsidR="004052B2" w:rsidRDefault="004052B2" w:rsidP="00795AAC">
      <w:r>
        <w:separator/>
      </w:r>
    </w:p>
  </w:endnote>
  <w:endnote w:type="continuationSeparator" w:id="0">
    <w:p w14:paraId="5231B0EF" w14:textId="77777777" w:rsidR="004052B2" w:rsidRDefault="004052B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1EE8E" w14:textId="77777777" w:rsidR="004052B2" w:rsidRDefault="004052B2" w:rsidP="00795AAC">
      <w:r>
        <w:separator/>
      </w:r>
    </w:p>
  </w:footnote>
  <w:footnote w:type="continuationSeparator" w:id="0">
    <w:p w14:paraId="0E04E963" w14:textId="77777777" w:rsidR="004052B2" w:rsidRDefault="004052B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itka Růžičková">
    <w15:presenceInfo w15:providerId="None" w15:userId="Jitka Růžič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29D9"/>
    <w:rsid w:val="00E94260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energystar.gov/product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energystar.gov/" TargetMode="External"/><Relationship Id="rId10" Type="http://schemas.openxmlformats.org/officeDocument/2006/relationships/hyperlink" Target="https://zakazky.zcu.cz/contract_display_4539.html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hicF0Yei/6G5THFgEKrqUJIpNJ0=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d8ttiyg3V/2PqM9KoCSH9MBniF4=</DigestValue>
    </Reference>
  </SignedInfo>
  <SignatureValue>eqAU7gEWEPRijOplS/BYod8HXs+cAopP+Dg8L0/0k/Q5dUj3Fp8N3p39jooZrbIkhLv8UT5yyYSZ
mRcIokqHiLm8KiO3GXyUL0Y7xVYHqhlJpWdmSRhByWy9mDG6k4Eyw3cX3sYCvhmUewqAH3btgLgx
PwCNSUSaUMU/UKhaI8ggFeuRbblJ4kxo47zg/m3C6RQ82s37ZjJCg4bbRJ8H6sRH0604PaJ8RfBG
EcEA6exxVgvPgdlg5jBS8l9w9K+zIfZxVBXKZG3d2JZOnqLPzDWodWVhBblIpI5Mbv/HK0wl/4KA
GcyihN4a5A6xDftDQLRTEEZc44vs2a1K+6Wxdw==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1LbzWy7/BWkYschqrZPk0qDonME=</DigestValue>
      </Reference>
      <Reference URI="/word/settings.xml?ContentType=application/vnd.openxmlformats-officedocument.wordprocessingml.settings+xml">
        <DigestMethod Algorithm="http://www.w3.org/2000/09/xmldsig#sha1"/>
        <DigestValue>Gt2wBvyL8VUHvbLGlEGnF3GBO3U=</DigestValue>
      </Reference>
      <Reference URI="/word/styles.xml?ContentType=application/vnd.openxmlformats-officedocument.wordprocessingml.styles+xml">
        <DigestMethod Algorithm="http://www.w3.org/2000/09/xmldsig#sha1"/>
        <DigestValue>64alKFEPvzQsdcZIYntbCES6iFU=</DigestValue>
      </Reference>
      <Reference URI="/word/numbering.xml?ContentType=application/vnd.openxmlformats-officedocument.wordprocessingml.numbering+xml">
        <DigestMethod Algorithm="http://www.w3.org/2000/09/xmldsig#sha1"/>
        <DigestValue>o37uQ+zvrA5NyXM0cQYLvbX+eMU=</DigestValue>
      </Reference>
      <Reference URI="/word/fontTable.xml?ContentType=application/vnd.openxmlformats-officedocument.wordprocessingml.fontTable+xml">
        <DigestMethod Algorithm="http://www.w3.org/2000/09/xmldsig#sha1"/>
        <DigestValue>gaB4jyxI17jjGMsovcR985VG4Ho=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TwhRo+9zQYFNYtd++cLcKCj9pl8=</DigestValue>
      </Reference>
      <Reference URI="/word/document.xml?ContentType=application/vnd.openxmlformats-officedocument.wordprocessingml.document.main+xml">
        <DigestMethod Algorithm="http://www.w3.org/2000/09/xmldsig#sha1"/>
        <DigestValue>vHuvuMqeLSMdN8CA4CY+jRqr6SQ=</DigestValue>
      </Reference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footnotes.xml?ContentType=application/vnd.openxmlformats-officedocument.wordprocessingml.footnotes+xml">
        <DigestMethod Algorithm="http://www.w3.org/2000/09/xmldsig#sha1"/>
        <DigestValue>DKJtY+mOZWs78rcd2pY2mSLvtmw=</DigestValue>
      </Reference>
      <Reference URI="/word/endnotes.xml?ContentType=application/vnd.openxmlformats-officedocument.wordprocessingml.endnotes+xml">
        <DigestMethod Algorithm="http://www.w3.org/2000/09/xmldsig#sha1"/>
        <DigestValue>XZjZYrsLWPrF1KKrlbPB57gOtsM=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t0LxNp1hSkPsQy5F9Gql/OCjFFg=</DigestValue>
      </Reference>
    </Manifest>
    <SignatureProperties>
      <SignatureProperty Id="idSignatureTime" Target="#idPackageSignature">
        <mdssi:SignatureTime>
          <mdssi:Format>YYYY-MM-DDThh:mm:ssTZD</mdssi:Format>
          <mdssi:Value>2021-04-14T08:04:31Z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2021-04-14T08:04:31Z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3866A-2D2F-4EAC-8B46-A05A283C3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4</cp:revision>
  <cp:lastPrinted>2018-08-08T13:48:00Z</cp:lastPrinted>
  <dcterms:created xsi:type="dcterms:W3CDTF">2021-04-08T07:36:00Z</dcterms:created>
  <dcterms:modified xsi:type="dcterms:W3CDTF">2021-04-14T08:04:00Z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